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FC02EF" w14:textId="77777777" w:rsidR="00D31E2C" w:rsidRPr="00D31E2C" w:rsidRDefault="00D31E2C" w:rsidP="00D31E2C">
      <w:pPr>
        <w:suppressAutoHyphens w:val="0"/>
        <w:spacing w:before="120" w:after="200" w:line="276" w:lineRule="auto"/>
        <w:rPr>
          <w:rFonts w:ascii="Cambria" w:eastAsia="Calibri" w:hAnsi="Cambria" w:cs="Tahoma"/>
          <w:b/>
          <w:i/>
          <w:sz w:val="22"/>
          <w:szCs w:val="22"/>
          <w:u w:val="single"/>
          <w:lang w:eastAsia="en-US"/>
        </w:rPr>
      </w:pPr>
      <w:r w:rsidRPr="00D31E2C">
        <w:rPr>
          <w:rFonts w:ascii="Cambria" w:eastAsia="Calibri" w:hAnsi="Cambria" w:cs="Tahoma"/>
          <w:b/>
          <w:i/>
          <w:sz w:val="18"/>
          <w:szCs w:val="22"/>
          <w:u w:val="single"/>
          <w:lang w:eastAsia="en-US"/>
        </w:rPr>
        <w:t>DOKUMENT SKŁADANY WRAZ Z OFERTĄ</w:t>
      </w:r>
      <w:r w:rsidRPr="00D31E2C">
        <w:rPr>
          <w:rFonts w:ascii="Cambria" w:eastAsia="Calibri" w:hAnsi="Cambria" w:cs="Tahoma"/>
          <w:b/>
          <w:i/>
          <w:sz w:val="18"/>
          <w:szCs w:val="22"/>
          <w:lang w:eastAsia="en-US"/>
        </w:rPr>
        <w:t xml:space="preserve"> </w:t>
      </w:r>
      <w:r w:rsidRPr="00D31E2C">
        <w:rPr>
          <w:rFonts w:ascii="Cambria" w:eastAsia="Calibri" w:hAnsi="Cambria" w:cs="Tahoma"/>
          <w:b/>
          <w:sz w:val="16"/>
          <w:szCs w:val="22"/>
          <w:lang w:eastAsia="en-US"/>
        </w:rPr>
        <w:t>(</w:t>
      </w:r>
      <w:r w:rsidRPr="00D31E2C">
        <w:rPr>
          <w:rFonts w:ascii="Cambria" w:eastAsia="Calibri" w:hAnsi="Cambria"/>
          <w:b/>
          <w:sz w:val="18"/>
          <w:szCs w:val="22"/>
          <w:lang w:eastAsia="en-US"/>
        </w:rPr>
        <w:t>tylko w sytuacji, gdy wykonawca powołuje się na zasoby innego podmiotu</w:t>
      </w:r>
      <w:r w:rsidRPr="00D31E2C">
        <w:rPr>
          <w:rFonts w:ascii="Cambria" w:eastAsia="Calibri" w:hAnsi="Cambria" w:cs="Tahoma"/>
          <w:b/>
          <w:sz w:val="16"/>
          <w:szCs w:val="22"/>
          <w:lang w:eastAsia="en-US"/>
        </w:rPr>
        <w:t>)</w:t>
      </w:r>
    </w:p>
    <w:p w14:paraId="6C097A03" w14:textId="1C704AF4" w:rsidR="00D31E2C" w:rsidRPr="00D31E2C" w:rsidRDefault="00D31E2C" w:rsidP="00D31E2C">
      <w:pPr>
        <w:widowControl w:val="0"/>
        <w:spacing w:after="120"/>
        <w:jc w:val="right"/>
        <w:rPr>
          <w:rFonts w:ascii="Cambria" w:eastAsia="SimSun" w:hAnsi="Cambria" w:cs="Mangal"/>
          <w:b/>
          <w:kern w:val="1"/>
          <w:szCs w:val="36"/>
          <w:lang w:eastAsia="hi-IN" w:bidi="hi-IN"/>
        </w:rPr>
      </w:pPr>
      <w:r w:rsidRPr="00D31E2C">
        <w:rPr>
          <w:rFonts w:ascii="Cambria" w:eastAsia="SimSun" w:hAnsi="Cambria" w:cs="Mangal"/>
          <w:kern w:val="1"/>
          <w:lang w:eastAsia="hi-IN" w:bidi="hi-IN"/>
        </w:rPr>
        <w:tab/>
      </w:r>
      <w:r w:rsidRPr="00D31E2C">
        <w:rPr>
          <w:rFonts w:ascii="Cambria" w:eastAsia="SimSun" w:hAnsi="Cambria" w:cs="Mangal"/>
          <w:kern w:val="1"/>
          <w:lang w:eastAsia="hi-IN" w:bidi="hi-IN"/>
        </w:rPr>
        <w:tab/>
      </w:r>
      <w:r w:rsidRPr="00D31E2C">
        <w:rPr>
          <w:rFonts w:ascii="Cambria" w:eastAsia="SimSun" w:hAnsi="Cambria" w:cs="Mangal"/>
          <w:kern w:val="1"/>
          <w:lang w:eastAsia="hi-IN" w:bidi="hi-IN"/>
        </w:rPr>
        <w:tab/>
      </w:r>
      <w:r w:rsidRPr="00D31E2C">
        <w:rPr>
          <w:rFonts w:ascii="Cambria" w:eastAsia="SimSun" w:hAnsi="Cambria" w:cs="Mangal"/>
          <w:kern w:val="1"/>
          <w:lang w:eastAsia="hi-IN" w:bidi="hi-IN"/>
        </w:rPr>
        <w:tab/>
        <w:t xml:space="preserve">Załącznik Nr </w:t>
      </w:r>
      <w:r w:rsidR="008E2008">
        <w:rPr>
          <w:rFonts w:ascii="Cambria" w:eastAsia="SimSun" w:hAnsi="Cambria" w:cs="Mangal"/>
          <w:kern w:val="1"/>
          <w:lang w:eastAsia="hi-IN" w:bidi="hi-IN"/>
        </w:rPr>
        <w:t>6</w:t>
      </w:r>
      <w:r w:rsidRPr="00D31E2C">
        <w:rPr>
          <w:rFonts w:ascii="Cambria" w:eastAsia="SimSun" w:hAnsi="Cambria" w:cs="Mangal"/>
          <w:kern w:val="1"/>
          <w:lang w:eastAsia="hi-IN" w:bidi="hi-IN"/>
        </w:rPr>
        <w:t xml:space="preserve"> do SWZ (wzór)</w:t>
      </w:r>
    </w:p>
    <w:p w14:paraId="429AACB7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i/>
          <w:sz w:val="22"/>
          <w:szCs w:val="20"/>
          <w:lang w:eastAsia="en-US"/>
        </w:rPr>
      </w:pPr>
      <w:r w:rsidRPr="00D31E2C">
        <w:rPr>
          <w:rFonts w:ascii="Cambria" w:eastAsia="Calibri" w:hAnsi="Cambria"/>
          <w:b/>
          <w:i/>
          <w:sz w:val="28"/>
          <w:szCs w:val="20"/>
          <w:lang w:eastAsia="en-US"/>
        </w:rPr>
        <w:t>ZOBOWIĄZANIE</w:t>
      </w:r>
      <w:r w:rsidRPr="00D31E2C">
        <w:rPr>
          <w:rFonts w:ascii="Cambria" w:eastAsia="Calibri" w:hAnsi="Cambria"/>
          <w:b/>
          <w:i/>
          <w:sz w:val="22"/>
          <w:szCs w:val="20"/>
          <w:lang w:eastAsia="en-US"/>
        </w:rPr>
        <w:t xml:space="preserve"> </w:t>
      </w:r>
    </w:p>
    <w:p w14:paraId="42E0CA69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i/>
          <w:sz w:val="10"/>
          <w:szCs w:val="22"/>
          <w:lang w:eastAsia="en-US"/>
        </w:rPr>
      </w:pPr>
    </w:p>
    <w:p w14:paraId="44C2077E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D31E2C">
        <w:rPr>
          <w:rFonts w:ascii="Cambria" w:eastAsia="Calibri" w:hAnsi="Cambria"/>
          <w:b/>
          <w:sz w:val="22"/>
          <w:szCs w:val="22"/>
          <w:lang w:eastAsia="en-US"/>
        </w:rPr>
        <w:t xml:space="preserve">podmiotu udostępniającego wykonawcy, zasoby na potrzeby realizacji zamówienia </w:t>
      </w:r>
    </w:p>
    <w:p w14:paraId="62A65572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(art. 118 ust. 3  i 4 ustawy </w:t>
      </w:r>
      <w:proofErr w:type="spellStart"/>
      <w:r w:rsidRPr="00D31E2C">
        <w:rPr>
          <w:rFonts w:ascii="Cambria" w:eastAsia="Calibri" w:hAnsi="Cambria"/>
          <w:i/>
          <w:sz w:val="22"/>
          <w:szCs w:val="22"/>
          <w:lang w:eastAsia="en-US"/>
        </w:rPr>
        <w:t>Pzp</w:t>
      </w:r>
      <w:proofErr w:type="spellEnd"/>
      <w:r w:rsidRPr="00D31E2C"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14:paraId="2228ED1A" w14:textId="77777777" w:rsidR="00D31E2C" w:rsidRPr="00D31E2C" w:rsidRDefault="00D31E2C" w:rsidP="00D31E2C">
      <w:pPr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71CCD7F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D31E2C">
        <w:rPr>
          <w:rFonts w:ascii="Cambria" w:eastAsia="Calibri" w:hAnsi="Cambria"/>
          <w:b/>
          <w:sz w:val="22"/>
          <w:szCs w:val="22"/>
          <w:lang w:eastAsia="en-US"/>
        </w:rPr>
        <w:t>Ja niżej podpisany …………………………………………………………………………………………………………..</w:t>
      </w:r>
    </w:p>
    <w:p w14:paraId="47044CD0" w14:textId="77777777" w:rsidR="00D31E2C" w:rsidRPr="00D31E2C" w:rsidRDefault="00D31E2C" w:rsidP="00D31E2C">
      <w:pPr>
        <w:suppressAutoHyphens w:val="0"/>
        <w:jc w:val="both"/>
        <w:rPr>
          <w:rFonts w:ascii="Cambria" w:eastAsia="Calibri" w:hAnsi="Cambria"/>
          <w:i/>
          <w:sz w:val="22"/>
          <w:szCs w:val="22"/>
          <w:lang w:eastAsia="en-US"/>
        </w:rPr>
      </w:pPr>
      <w:r w:rsidRPr="00D31E2C">
        <w:rPr>
          <w:rFonts w:ascii="Cambria" w:eastAsia="Calibri" w:hAnsi="Cambria"/>
          <w:sz w:val="22"/>
          <w:szCs w:val="22"/>
          <w:lang w:eastAsia="en-US"/>
        </w:rPr>
        <w:t xml:space="preserve">                                            </w:t>
      </w: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   </w:t>
      </w:r>
      <w:r w:rsidRPr="00D31E2C">
        <w:rPr>
          <w:rFonts w:ascii="Cambria" w:eastAsia="Calibri" w:hAnsi="Cambria"/>
          <w:i/>
          <w:sz w:val="18"/>
          <w:szCs w:val="18"/>
          <w:lang w:eastAsia="en-US"/>
        </w:rPr>
        <w:t xml:space="preserve"> (nazwa podmiotu udostępniającego zasoby wykonawcy</w:t>
      </w: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) </w:t>
      </w:r>
    </w:p>
    <w:p w14:paraId="0B03B2F0" w14:textId="77777777" w:rsidR="00D31E2C" w:rsidRPr="00D31E2C" w:rsidRDefault="00D31E2C" w:rsidP="00D31E2C">
      <w:pPr>
        <w:suppressAutoHyphens w:val="0"/>
        <w:spacing w:after="200" w:line="276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zobowiązuje się do oddania swoich zasobów: …………………………………………..…………………………….………</w:t>
      </w:r>
    </w:p>
    <w:p w14:paraId="27F45FD4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………………………………………………………………………………………………………………………………</w:t>
      </w:r>
    </w:p>
    <w:p w14:paraId="650D1C28" w14:textId="77777777" w:rsidR="00D31E2C" w:rsidRPr="00D31E2C" w:rsidRDefault="00D31E2C" w:rsidP="00D31E2C">
      <w:pPr>
        <w:suppressAutoHyphens w:val="0"/>
        <w:jc w:val="both"/>
        <w:rPr>
          <w:rFonts w:ascii="Cambria" w:eastAsia="Calibri" w:hAnsi="Cambria"/>
          <w:i/>
          <w:sz w:val="18"/>
          <w:szCs w:val="22"/>
          <w:lang w:eastAsia="en-US"/>
        </w:rPr>
      </w:pPr>
      <w:r w:rsidRPr="00D31E2C">
        <w:rPr>
          <w:rFonts w:ascii="Cambria" w:eastAsia="Calibri" w:hAnsi="Cambria"/>
          <w:i/>
          <w:sz w:val="18"/>
          <w:szCs w:val="22"/>
          <w:lang w:eastAsia="en-US"/>
        </w:rPr>
        <w:t>(określenie zasobu - zdolności techniczne lub zawodowe, sytuacja finansowa lub ekonomiczna, wykształcenie, kwalifikacje zawodowe, doświadczenie)</w:t>
      </w:r>
    </w:p>
    <w:p w14:paraId="42FE2A0F" w14:textId="77777777" w:rsidR="00D31E2C" w:rsidRPr="00D31E2C" w:rsidRDefault="00D31E2C" w:rsidP="00D31E2C">
      <w:pPr>
        <w:suppressAutoHyphens w:val="0"/>
        <w:rPr>
          <w:rFonts w:ascii="Cambria" w:eastAsia="Calibri" w:hAnsi="Cambria"/>
          <w:i/>
          <w:sz w:val="22"/>
          <w:szCs w:val="22"/>
          <w:lang w:eastAsia="en-US"/>
        </w:rPr>
      </w:pPr>
    </w:p>
    <w:p w14:paraId="2BA06122" w14:textId="77777777" w:rsidR="00D31E2C" w:rsidRPr="00D31E2C" w:rsidRDefault="00D31E2C" w:rsidP="00D31E2C">
      <w:pPr>
        <w:suppressAutoHyphens w:val="0"/>
        <w:rPr>
          <w:rFonts w:ascii="Cambria" w:eastAsia="Calibri" w:hAnsi="Cambria"/>
          <w:i/>
          <w:sz w:val="22"/>
          <w:szCs w:val="22"/>
          <w:lang w:eastAsia="en-US"/>
        </w:rPr>
      </w:pPr>
      <w:r w:rsidRPr="00D31E2C">
        <w:rPr>
          <w:rFonts w:ascii="Cambria" w:eastAsia="Calibri" w:hAnsi="Cambria"/>
          <w:b/>
          <w:sz w:val="22"/>
          <w:szCs w:val="22"/>
          <w:lang w:eastAsia="en-US"/>
        </w:rPr>
        <w:t>do dyspozycji wykonawcy</w:t>
      </w: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 ……………………………………………………………………………………………</w:t>
      </w:r>
    </w:p>
    <w:p w14:paraId="42BB2D78" w14:textId="77777777" w:rsidR="00D31E2C" w:rsidRPr="00D31E2C" w:rsidRDefault="00D31E2C" w:rsidP="00D31E2C">
      <w:pPr>
        <w:suppressAutoHyphens w:val="0"/>
        <w:rPr>
          <w:rFonts w:ascii="Cambria" w:eastAsia="Calibri" w:hAnsi="Cambria"/>
          <w:i/>
          <w:sz w:val="18"/>
          <w:szCs w:val="22"/>
          <w:lang w:eastAsia="en-US"/>
        </w:rPr>
      </w:pP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                                                                                   </w:t>
      </w:r>
      <w:r w:rsidRPr="00D31E2C">
        <w:rPr>
          <w:rFonts w:ascii="Cambria" w:eastAsia="Calibri" w:hAnsi="Cambria"/>
          <w:i/>
          <w:sz w:val="18"/>
          <w:szCs w:val="22"/>
          <w:lang w:eastAsia="en-US"/>
        </w:rPr>
        <w:t xml:space="preserve">(nazwa wykonawcy) </w:t>
      </w:r>
    </w:p>
    <w:p w14:paraId="21CC1F73" w14:textId="0F531238" w:rsidR="00D31E2C" w:rsidRPr="00D31E2C" w:rsidRDefault="00D31E2C" w:rsidP="00D31E2C">
      <w:pPr>
        <w:suppressAutoHyphens w:val="0"/>
        <w:spacing w:after="200" w:line="276" w:lineRule="auto"/>
        <w:jc w:val="both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sz w:val="20"/>
          <w:szCs w:val="20"/>
          <w:lang w:eastAsia="en-US"/>
        </w:rPr>
        <w:t>przy wykonywaniu na rzecz Gminy Nidzica</w:t>
      </w:r>
      <w:bookmarkStart w:id="0" w:name="_Hlk62219294"/>
      <w:r w:rsidRPr="00D31E2C">
        <w:rPr>
          <w:rFonts w:ascii="Cambria" w:eastAsia="Calibri" w:hAnsi="Cambria"/>
          <w:sz w:val="20"/>
          <w:szCs w:val="20"/>
          <w:lang w:eastAsia="en-US"/>
        </w:rPr>
        <w:t xml:space="preserve"> zamówienia nr TI.271.</w:t>
      </w:r>
      <w:r w:rsidR="00F13D1B">
        <w:rPr>
          <w:rFonts w:ascii="Cambria" w:eastAsia="Calibri" w:hAnsi="Cambria"/>
          <w:sz w:val="20"/>
          <w:szCs w:val="20"/>
          <w:lang w:eastAsia="en-US"/>
        </w:rPr>
        <w:t>1</w:t>
      </w:r>
      <w:r w:rsidR="008E2008">
        <w:rPr>
          <w:rFonts w:ascii="Cambria" w:eastAsia="Calibri" w:hAnsi="Cambria"/>
          <w:sz w:val="20"/>
          <w:szCs w:val="20"/>
          <w:lang w:eastAsia="en-US"/>
        </w:rPr>
        <w:t>8</w:t>
      </w:r>
      <w:r w:rsidRPr="00D31E2C">
        <w:rPr>
          <w:rFonts w:ascii="Cambria" w:eastAsia="Calibri" w:hAnsi="Cambria"/>
          <w:sz w:val="20"/>
          <w:szCs w:val="20"/>
          <w:lang w:eastAsia="en-US"/>
        </w:rPr>
        <w:t xml:space="preserve">.2025 pn.: </w:t>
      </w:r>
      <w:r w:rsidRPr="00D31E2C">
        <w:rPr>
          <w:rFonts w:ascii="Cambria" w:eastAsia="Calibri" w:hAnsi="Cambria"/>
          <w:b/>
          <w:sz w:val="20"/>
          <w:szCs w:val="20"/>
          <w:lang w:eastAsia="en-US"/>
        </w:rPr>
        <w:t>„</w:t>
      </w:r>
      <w:r w:rsidR="00F13D1B">
        <w:rPr>
          <w:rFonts w:ascii="Cambria" w:eastAsia="Calibri" w:hAnsi="Cambria"/>
          <w:b/>
          <w:sz w:val="20"/>
          <w:szCs w:val="20"/>
          <w:lang w:eastAsia="en-US"/>
        </w:rPr>
        <w:t xml:space="preserve">Dostawa sprzętu </w:t>
      </w:r>
      <w:r w:rsidR="008E2008">
        <w:rPr>
          <w:rFonts w:ascii="Cambria" w:eastAsia="Calibri" w:hAnsi="Cambria"/>
          <w:b/>
          <w:sz w:val="20"/>
          <w:szCs w:val="20"/>
          <w:lang w:eastAsia="en-US"/>
        </w:rPr>
        <w:t>informatycznego dla Urzędu Miejskiego w Nidzicy”</w:t>
      </w:r>
      <w:bookmarkEnd w:id="0"/>
      <w:r w:rsidR="008E2008">
        <w:rPr>
          <w:rFonts w:ascii="Cambria" w:eastAsia="Calibri" w:hAnsi="Cambria"/>
          <w:b/>
          <w:sz w:val="20"/>
          <w:szCs w:val="20"/>
          <w:lang w:eastAsia="en-US"/>
        </w:rPr>
        <w:t xml:space="preserve"> </w:t>
      </w:r>
      <w:r w:rsidRPr="00D31E2C">
        <w:rPr>
          <w:rFonts w:ascii="Cambria" w:eastAsia="Calibri" w:hAnsi="Cambria"/>
          <w:bCs/>
          <w:sz w:val="20"/>
          <w:szCs w:val="20"/>
          <w:lang w:eastAsia="en-US"/>
        </w:rPr>
        <w:t>oświadczam, że:</w:t>
      </w:r>
    </w:p>
    <w:p w14:paraId="2EDF43DD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463B3AE5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sposób i okres udostępnienia oraz wykorzystania udostępnionych wykonawcy zasobów będzie następujący: …………………………………………………………..…………….</w:t>
      </w:r>
    </w:p>
    <w:p w14:paraId="694F3336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jako podmiot udostępniający zdolności w postaci wykształcenia, kwalifikacji zawodowych lub doświadczenia</w:t>
      </w:r>
      <w:r w:rsidRPr="00D31E2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D31E2C">
        <w:rPr>
          <w:rFonts w:ascii="Cambria" w:eastAsia="Calibri" w:hAnsi="Cambria"/>
          <w:b/>
          <w:sz w:val="20"/>
          <w:szCs w:val="20"/>
          <w:u w:val="single"/>
          <w:lang w:eastAsia="en-US"/>
        </w:rPr>
        <w:t>będę realizował</w:t>
      </w:r>
      <w:r w:rsidRPr="00D31E2C">
        <w:rPr>
          <w:rFonts w:ascii="Cambria" w:eastAsia="Calibri" w:hAnsi="Cambria"/>
          <w:b/>
          <w:sz w:val="20"/>
          <w:szCs w:val="20"/>
          <w:lang w:eastAsia="en-US"/>
        </w:rPr>
        <w:t xml:space="preserve"> roboty budowlane lub usługi, których wskazane zdolności dotyczą.</w:t>
      </w:r>
    </w:p>
    <w:p w14:paraId="1E6C9E86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zakres mojego udziału przy realizacji zamówienia będzie polegał na: ………………………………………………………………………………………..……..</w:t>
      </w:r>
    </w:p>
    <w:p w14:paraId="480A307A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charakter stosunku łączącego mnie z wykonawcą będzie następujący: ………………………………………………………………………………………….</w:t>
      </w:r>
    </w:p>
    <w:p w14:paraId="49F2A232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okres mojego udziału przy wykonywaniu zamówienia będzie następujący: ………………………………………………………………………………………….</w:t>
      </w:r>
    </w:p>
    <w:p w14:paraId="7C4524E3" w14:textId="77777777" w:rsidR="00D31E2C" w:rsidRPr="00D31E2C" w:rsidRDefault="00D31E2C" w:rsidP="00D31E2C">
      <w:pPr>
        <w:suppressAutoHyphens w:val="0"/>
        <w:spacing w:after="200" w:line="276" w:lineRule="auto"/>
        <w:jc w:val="both"/>
        <w:rPr>
          <w:rFonts w:ascii="Cambria" w:eastAsia="Calibri" w:hAnsi="Cambria"/>
          <w:i/>
          <w:sz w:val="18"/>
          <w:szCs w:val="22"/>
          <w:lang w:eastAsia="en-US"/>
        </w:rPr>
      </w:pPr>
      <w:r w:rsidRPr="00D31E2C">
        <w:rPr>
          <w:rFonts w:ascii="Cambria" w:eastAsia="Calibri" w:hAnsi="Cambria"/>
          <w:i/>
          <w:sz w:val="18"/>
          <w:szCs w:val="22"/>
          <w:lang w:eastAsia="en-US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D31E2C">
        <w:rPr>
          <w:rFonts w:ascii="Cambria" w:eastAsia="Calibri" w:hAnsi="Cambria"/>
          <w:i/>
          <w:sz w:val="18"/>
          <w:szCs w:val="22"/>
          <w:lang w:eastAsia="en-US"/>
        </w:rPr>
        <w:t>Pzp</w:t>
      </w:r>
      <w:proofErr w:type="spellEnd"/>
      <w:r w:rsidRPr="00D31E2C">
        <w:rPr>
          <w:rFonts w:ascii="Cambria" w:eastAsia="Calibri" w:hAnsi="Cambria"/>
          <w:i/>
          <w:sz w:val="18"/>
          <w:szCs w:val="22"/>
          <w:lang w:eastAsia="en-US"/>
        </w:rPr>
        <w:t>]</w:t>
      </w:r>
    </w:p>
    <w:p w14:paraId="03A518AC" w14:textId="77777777" w:rsidR="00D31E2C" w:rsidRPr="00D31E2C" w:rsidRDefault="00D31E2C" w:rsidP="00D31E2C">
      <w:pPr>
        <w:suppressAutoHyphens w:val="0"/>
        <w:spacing w:after="200" w:line="276" w:lineRule="auto"/>
        <w:rPr>
          <w:rFonts w:ascii="Calibri" w:eastAsia="Calibri" w:hAnsi="Calibri" w:cs="Calibri"/>
          <w:sz w:val="18"/>
          <w:szCs w:val="22"/>
          <w:lang w:eastAsia="en-US"/>
        </w:rPr>
      </w:pPr>
    </w:p>
    <w:p w14:paraId="6FB029DE" w14:textId="77777777" w:rsidR="00D31E2C" w:rsidRPr="00D31E2C" w:rsidRDefault="00D31E2C" w:rsidP="00D31E2C">
      <w:pPr>
        <w:suppressAutoHyphens w:val="0"/>
        <w:spacing w:after="200" w:line="276" w:lineRule="auto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D31E2C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p w14:paraId="54430A01" w14:textId="77777777" w:rsidR="00D31E2C" w:rsidRPr="00D31E2C" w:rsidRDefault="00D31E2C" w:rsidP="00D31E2C">
      <w:pPr>
        <w:widowControl w:val="0"/>
        <w:spacing w:after="120"/>
        <w:rPr>
          <w:rFonts w:ascii="Cambria" w:eastAsia="SimSun" w:hAnsi="Cambria" w:cs="Mangal"/>
          <w:i/>
          <w:kern w:val="1"/>
          <w:sz w:val="20"/>
          <w:u w:val="single"/>
          <w:lang w:eastAsia="hi-IN" w:bidi="hi-IN"/>
        </w:rPr>
      </w:pPr>
    </w:p>
    <w:p w14:paraId="168A6AF1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790593F" w14:textId="57EC62FC" w:rsidR="00D31E2C" w:rsidRDefault="00436B12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*niewłaściwe skreślić</w:t>
      </w:r>
    </w:p>
    <w:p w14:paraId="5734D7AD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045D2AD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940CFD6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54BE850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98474F1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D31E2C" w:rsidSect="0086506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1900F14D" w:rsidR="008E6F75" w:rsidRDefault="008E6F75" w:rsidP="006E307F">
    <w:pPr>
      <w:pStyle w:val="Stopka"/>
      <w:ind w:right="56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5EA05A39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7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0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7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1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2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5" w15:restartNumberingAfterBreak="0">
    <w:nsid w:val="635216B9"/>
    <w:multiLevelType w:val="hybridMultilevel"/>
    <w:tmpl w:val="FE3E4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51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2"/>
  </w:num>
  <w:num w:numId="4" w16cid:durableId="1439987508">
    <w:abstractNumId w:val="12"/>
  </w:num>
  <w:num w:numId="5" w16cid:durableId="947811098">
    <w:abstractNumId w:val="46"/>
  </w:num>
  <w:num w:numId="6" w16cid:durableId="595133598">
    <w:abstractNumId w:val="30"/>
  </w:num>
  <w:num w:numId="7" w16cid:durableId="973289697">
    <w:abstractNumId w:val="38"/>
  </w:num>
  <w:num w:numId="8" w16cid:durableId="210191655">
    <w:abstractNumId w:val="20"/>
  </w:num>
  <w:num w:numId="9" w16cid:durableId="702096567">
    <w:abstractNumId w:val="51"/>
  </w:num>
  <w:num w:numId="10" w16cid:durableId="775904839">
    <w:abstractNumId w:val="43"/>
  </w:num>
  <w:num w:numId="11" w16cid:durableId="1385523186">
    <w:abstractNumId w:val="31"/>
  </w:num>
  <w:num w:numId="12" w16cid:durableId="2129350694">
    <w:abstractNumId w:val="48"/>
  </w:num>
  <w:num w:numId="13" w16cid:durableId="356783295">
    <w:abstractNumId w:val="32"/>
  </w:num>
  <w:num w:numId="14" w16cid:durableId="968049477">
    <w:abstractNumId w:val="35"/>
  </w:num>
  <w:num w:numId="15" w16cid:durableId="916741776">
    <w:abstractNumId w:val="22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4"/>
  </w:num>
  <w:num w:numId="19" w16cid:durableId="631251965">
    <w:abstractNumId w:val="17"/>
  </w:num>
  <w:num w:numId="20" w16cid:durableId="404956286">
    <w:abstractNumId w:val="47"/>
  </w:num>
  <w:num w:numId="21" w16cid:durableId="1966539001">
    <w:abstractNumId w:val="41"/>
  </w:num>
  <w:num w:numId="22" w16cid:durableId="1054891060">
    <w:abstractNumId w:val="37"/>
  </w:num>
  <w:num w:numId="23" w16cid:durableId="178542816">
    <w:abstractNumId w:val="26"/>
  </w:num>
  <w:num w:numId="24" w16cid:durableId="680399376">
    <w:abstractNumId w:val="40"/>
  </w:num>
  <w:num w:numId="25" w16cid:durableId="1003434403">
    <w:abstractNumId w:val="25"/>
  </w:num>
  <w:num w:numId="26" w16cid:durableId="1616518142">
    <w:abstractNumId w:val="28"/>
  </w:num>
  <w:num w:numId="27" w16cid:durableId="332729986">
    <w:abstractNumId w:val="39"/>
  </w:num>
  <w:num w:numId="28" w16cid:durableId="447359470">
    <w:abstractNumId w:val="23"/>
  </w:num>
  <w:num w:numId="29" w16cid:durableId="1150751048">
    <w:abstractNumId w:val="50"/>
  </w:num>
  <w:num w:numId="30" w16cid:durableId="748622752">
    <w:abstractNumId w:val="49"/>
  </w:num>
  <w:num w:numId="31" w16cid:durableId="59838428">
    <w:abstractNumId w:val="27"/>
  </w:num>
  <w:num w:numId="32" w16cid:durableId="251399087">
    <w:abstractNumId w:val="52"/>
  </w:num>
  <w:num w:numId="33" w16cid:durableId="494030591">
    <w:abstractNumId w:val="14"/>
  </w:num>
  <w:num w:numId="34" w16cid:durableId="91324172">
    <w:abstractNumId w:val="54"/>
  </w:num>
  <w:num w:numId="35" w16cid:durableId="344210191">
    <w:abstractNumId w:val="36"/>
  </w:num>
  <w:num w:numId="36" w16cid:durableId="514466163">
    <w:abstractNumId w:val="15"/>
  </w:num>
  <w:num w:numId="37" w16cid:durableId="78213310">
    <w:abstractNumId w:val="44"/>
  </w:num>
  <w:num w:numId="38" w16cid:durableId="671958643">
    <w:abstractNumId w:val="16"/>
  </w:num>
  <w:num w:numId="39" w16cid:durableId="1421870798">
    <w:abstractNumId w:val="21"/>
  </w:num>
  <w:num w:numId="40" w16cid:durableId="96409274">
    <w:abstractNumId w:val="29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0650757">
    <w:abstractNumId w:val="34"/>
  </w:num>
  <w:num w:numId="43" w16cid:durableId="1124274481">
    <w:abstractNumId w:val="1"/>
    <w:lvlOverride w:ilvl="0">
      <w:startOverride w:val="1"/>
    </w:lvlOverride>
  </w:num>
  <w:num w:numId="44" w16cid:durableId="1079056999">
    <w:abstractNumId w:val="7"/>
    <w:lvlOverride w:ilvl="0">
      <w:startOverride w:val="1"/>
    </w:lvlOverride>
  </w:num>
  <w:num w:numId="45" w16cid:durableId="17203286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50011251">
    <w:abstractNumId w:val="45"/>
  </w:num>
  <w:num w:numId="47" w16cid:durableId="20672370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DE6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07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355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5732"/>
    <w:rsid w:val="004357B3"/>
    <w:rsid w:val="00435BEA"/>
    <w:rsid w:val="0043692D"/>
    <w:rsid w:val="00436B12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0E0C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49A6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862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4CB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4F25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5A32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2008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36F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57734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32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E2C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4533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0F0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3D1B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3849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969"/>
    <w:rsid w:val="00FE0D64"/>
    <w:rsid w:val="00FE15B2"/>
    <w:rsid w:val="00FE2264"/>
    <w:rsid w:val="00FE30D7"/>
    <w:rsid w:val="00FE5CBA"/>
    <w:rsid w:val="00FE70C9"/>
    <w:rsid w:val="00FE7879"/>
    <w:rsid w:val="00FF161D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20</cp:revision>
  <dcterms:created xsi:type="dcterms:W3CDTF">2025-05-26T08:31:00Z</dcterms:created>
  <dcterms:modified xsi:type="dcterms:W3CDTF">2025-11-24T11:59:00Z</dcterms:modified>
</cp:coreProperties>
</file>